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12AA" w14:textId="77777777"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</w:p>
    <w:p w14:paraId="4969F17D" w14:textId="77777777"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006235F6" w14:textId="77777777"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14:paraId="52BCC0E9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2E417A5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F159EE5" w14:textId="096181B1" w:rsidR="00BF0583" w:rsidRPr="00770E87" w:rsidRDefault="00B62E27" w:rsidP="00DE3EEB">
      <w:pPr>
        <w:pStyle w:val="Default"/>
        <w:spacing w:line="360" w:lineRule="auto"/>
        <w:rPr>
          <w:b/>
          <w:bCs/>
        </w:rPr>
      </w:pPr>
      <w:r w:rsidRPr="006D1BB9">
        <w:rPr>
          <w:sz w:val="22"/>
          <w:szCs w:val="22"/>
        </w:rPr>
        <w:t>Ja niżej podpisany(a) ……………………………………</w:t>
      </w:r>
      <w:r w:rsidR="00994B25" w:rsidRPr="006D1BB9">
        <w:rPr>
          <w:sz w:val="22"/>
          <w:szCs w:val="22"/>
        </w:rPr>
        <w:t>…………</w:t>
      </w:r>
      <w:r w:rsidRPr="006D1BB9">
        <w:rPr>
          <w:sz w:val="22"/>
          <w:szCs w:val="22"/>
        </w:rPr>
        <w:t xml:space="preserve">………………………………………………………………………....... </w:t>
      </w:r>
      <w:r w:rsidR="00BF0583" w:rsidRPr="006D1BB9">
        <w:rPr>
          <w:sz w:val="22"/>
          <w:szCs w:val="22"/>
        </w:rPr>
        <w:t xml:space="preserve">ubiegając się o </w:t>
      </w:r>
      <w:r w:rsidR="00BF0583" w:rsidRPr="00A30C0D">
        <w:rPr>
          <w:sz w:val="22"/>
          <w:szCs w:val="22"/>
        </w:rPr>
        <w:t xml:space="preserve">zamówienia na </w:t>
      </w:r>
      <w:r w:rsidR="00A30C0D" w:rsidRPr="00A30C0D">
        <w:rPr>
          <w:b/>
          <w:bCs/>
          <w:sz w:val="22"/>
          <w:szCs w:val="22"/>
        </w:rPr>
        <w:t>Zakup, dostaw</w:t>
      </w:r>
      <w:r w:rsidR="00D350C8">
        <w:rPr>
          <w:b/>
          <w:bCs/>
          <w:sz w:val="22"/>
          <w:szCs w:val="22"/>
        </w:rPr>
        <w:t>ę</w:t>
      </w:r>
      <w:r w:rsidR="00A30C0D" w:rsidRPr="00A30C0D">
        <w:rPr>
          <w:b/>
          <w:bCs/>
          <w:sz w:val="22"/>
          <w:szCs w:val="22"/>
        </w:rPr>
        <w:t xml:space="preserve"> i montaż instalacji fotowoltaicznej w budynku mieszczącym się w miejscowości Koszalin</w:t>
      </w:r>
      <w:r w:rsidR="00DE6489">
        <w:rPr>
          <w:b/>
          <w:bCs/>
          <w:sz w:val="22"/>
          <w:szCs w:val="22"/>
        </w:rPr>
        <w:t>,</w:t>
      </w:r>
      <w:r w:rsidR="008A2885" w:rsidRPr="006D1BB9">
        <w:rPr>
          <w:sz w:val="22"/>
          <w:szCs w:val="22"/>
        </w:rPr>
        <w:t xml:space="preserve"> </w:t>
      </w:r>
      <w:r w:rsidRPr="006D1BB9">
        <w:rPr>
          <w:sz w:val="22"/>
          <w:szCs w:val="22"/>
        </w:rPr>
        <w:t>oświadczam, że</w:t>
      </w:r>
      <w:r w:rsidR="00BF0583" w:rsidRPr="006D1BB9">
        <w:rPr>
          <w:sz w:val="22"/>
          <w:szCs w:val="22"/>
        </w:rPr>
        <w:t>:</w:t>
      </w:r>
    </w:p>
    <w:p w14:paraId="259F2E2A" w14:textId="47309D76" w:rsidR="00B62E27" w:rsidRDefault="00B62E27" w:rsidP="006D1BB9">
      <w:pPr>
        <w:pStyle w:val="Default"/>
        <w:spacing w:line="360" w:lineRule="auto"/>
        <w:jc w:val="both"/>
        <w:rPr>
          <w:sz w:val="22"/>
          <w:szCs w:val="22"/>
        </w:rPr>
      </w:pPr>
      <w:r w:rsidRPr="006D1BB9">
        <w:rPr>
          <w:sz w:val="22"/>
          <w:szCs w:val="22"/>
        </w:rPr>
        <w:t xml:space="preserve"> ………………………………………………………………………………………………………………………….. (</w:t>
      </w:r>
      <w:r w:rsidRPr="006D1BB9">
        <w:rPr>
          <w:i/>
          <w:iCs/>
          <w:sz w:val="22"/>
          <w:szCs w:val="22"/>
        </w:rPr>
        <w:t xml:space="preserve">nazwa oferenta) </w:t>
      </w:r>
      <w:r w:rsidRPr="006D1BB9">
        <w:rPr>
          <w:sz w:val="22"/>
          <w:szCs w:val="22"/>
        </w:rPr>
        <w:t>nie jest powiązany osobowo</w:t>
      </w:r>
      <w:r>
        <w:rPr>
          <w:sz w:val="22"/>
          <w:szCs w:val="22"/>
        </w:rPr>
        <w:t xml:space="preserve"> lub kapitałowo z Zamawiającym. </w:t>
      </w:r>
    </w:p>
    <w:p w14:paraId="66BAD1A7" w14:textId="49C42680" w:rsidR="00B62E27" w:rsidRPr="0068606D" w:rsidRDefault="00B62E27" w:rsidP="006860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68606D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z przeprowadzeniem procedury wyboru wykonawcy a wykonawcą, polegające w szczególności na: </w:t>
      </w:r>
    </w:p>
    <w:p w14:paraId="2809F00D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04AEA48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14:paraId="6647F153" w14:textId="239A77E9" w:rsidR="0068606D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53DA30FC" w14:textId="66B521E0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14:paraId="3B8A45DF" w14:textId="7139765F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E00A19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AF02B08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AAFDCD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8423A" w14:textId="77777777" w:rsidR="009419BC" w:rsidRDefault="009419BC" w:rsidP="00AA0350">
      <w:r>
        <w:separator/>
      </w:r>
    </w:p>
  </w:endnote>
  <w:endnote w:type="continuationSeparator" w:id="0">
    <w:p w14:paraId="19265538" w14:textId="77777777" w:rsidR="009419BC" w:rsidRDefault="009419BC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FE644" w14:textId="77777777" w:rsidR="00995F2C" w:rsidRDefault="00995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FBECE" w14:textId="77777777" w:rsidR="00995F2C" w:rsidRDefault="00995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97CA5" w14:textId="77777777" w:rsidR="009419BC" w:rsidRDefault="009419BC" w:rsidP="00AA0350">
      <w:r>
        <w:separator/>
      </w:r>
    </w:p>
  </w:footnote>
  <w:footnote w:type="continuationSeparator" w:id="0">
    <w:p w14:paraId="1E11DE33" w14:textId="77777777" w:rsidR="009419BC" w:rsidRDefault="009419BC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9B28E" w14:textId="77777777" w:rsidR="00995F2C" w:rsidRDefault="00995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215A5" w14:textId="77777777" w:rsidR="00995F2C" w:rsidRDefault="00995F2C" w:rsidP="00995F2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850C3F" wp14:editId="4333944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F22C89" w14:textId="581A7EDF" w:rsidR="00AA0350" w:rsidRPr="00995F2C" w:rsidRDefault="00AA0350" w:rsidP="00995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45CCE" w14:textId="77777777" w:rsidR="00995F2C" w:rsidRDefault="00995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3CC"/>
    <w:rsid w:val="000121F6"/>
    <w:rsid w:val="00027897"/>
    <w:rsid w:val="00096E61"/>
    <w:rsid w:val="000D4CFA"/>
    <w:rsid w:val="00113129"/>
    <w:rsid w:val="00176DA9"/>
    <w:rsid w:val="00185B2E"/>
    <w:rsid w:val="00187DD0"/>
    <w:rsid w:val="001A2A4A"/>
    <w:rsid w:val="001C1E14"/>
    <w:rsid w:val="001C5332"/>
    <w:rsid w:val="001D0503"/>
    <w:rsid w:val="001F03CC"/>
    <w:rsid w:val="00201D29"/>
    <w:rsid w:val="002269C4"/>
    <w:rsid w:val="00250EEC"/>
    <w:rsid w:val="0025646D"/>
    <w:rsid w:val="00265CF2"/>
    <w:rsid w:val="002F5080"/>
    <w:rsid w:val="00300A89"/>
    <w:rsid w:val="003215FD"/>
    <w:rsid w:val="00375BB7"/>
    <w:rsid w:val="0039000F"/>
    <w:rsid w:val="003C6AD4"/>
    <w:rsid w:val="003D0CC9"/>
    <w:rsid w:val="003E3304"/>
    <w:rsid w:val="003E7934"/>
    <w:rsid w:val="003F2178"/>
    <w:rsid w:val="0041715F"/>
    <w:rsid w:val="004171BF"/>
    <w:rsid w:val="00446B68"/>
    <w:rsid w:val="004511BE"/>
    <w:rsid w:val="004C4D03"/>
    <w:rsid w:val="004D6FBC"/>
    <w:rsid w:val="004F1CAC"/>
    <w:rsid w:val="00527D26"/>
    <w:rsid w:val="0053151F"/>
    <w:rsid w:val="00556E24"/>
    <w:rsid w:val="00563355"/>
    <w:rsid w:val="005849BC"/>
    <w:rsid w:val="005A4655"/>
    <w:rsid w:val="005F4F5F"/>
    <w:rsid w:val="0068606D"/>
    <w:rsid w:val="006C7909"/>
    <w:rsid w:val="006D1BB9"/>
    <w:rsid w:val="00703462"/>
    <w:rsid w:val="00730660"/>
    <w:rsid w:val="00731B2C"/>
    <w:rsid w:val="007538A2"/>
    <w:rsid w:val="00770E87"/>
    <w:rsid w:val="0077451E"/>
    <w:rsid w:val="00791B0E"/>
    <w:rsid w:val="007A192D"/>
    <w:rsid w:val="007A26EB"/>
    <w:rsid w:val="007B159C"/>
    <w:rsid w:val="007E1A50"/>
    <w:rsid w:val="00810D14"/>
    <w:rsid w:val="00866340"/>
    <w:rsid w:val="008A1B7D"/>
    <w:rsid w:val="008A2885"/>
    <w:rsid w:val="008C3521"/>
    <w:rsid w:val="009022C7"/>
    <w:rsid w:val="009053C7"/>
    <w:rsid w:val="00911141"/>
    <w:rsid w:val="009419BC"/>
    <w:rsid w:val="00964298"/>
    <w:rsid w:val="00967437"/>
    <w:rsid w:val="00994431"/>
    <w:rsid w:val="00994B25"/>
    <w:rsid w:val="00995F2C"/>
    <w:rsid w:val="009A4131"/>
    <w:rsid w:val="009D6DC5"/>
    <w:rsid w:val="00A21B00"/>
    <w:rsid w:val="00A30C0D"/>
    <w:rsid w:val="00A67C2A"/>
    <w:rsid w:val="00A9298C"/>
    <w:rsid w:val="00AA0350"/>
    <w:rsid w:val="00AB4178"/>
    <w:rsid w:val="00AC6F52"/>
    <w:rsid w:val="00AF0237"/>
    <w:rsid w:val="00B62E27"/>
    <w:rsid w:val="00B67DAF"/>
    <w:rsid w:val="00B81F8C"/>
    <w:rsid w:val="00B90B04"/>
    <w:rsid w:val="00B91E3E"/>
    <w:rsid w:val="00BA5FC4"/>
    <w:rsid w:val="00BB1B93"/>
    <w:rsid w:val="00BB20D1"/>
    <w:rsid w:val="00BB59DC"/>
    <w:rsid w:val="00BD72FE"/>
    <w:rsid w:val="00BF0583"/>
    <w:rsid w:val="00BF0BEE"/>
    <w:rsid w:val="00BF1B8C"/>
    <w:rsid w:val="00C204BC"/>
    <w:rsid w:val="00C57DCC"/>
    <w:rsid w:val="00CE5FAC"/>
    <w:rsid w:val="00CE6E68"/>
    <w:rsid w:val="00CF6D01"/>
    <w:rsid w:val="00D350C8"/>
    <w:rsid w:val="00D63B91"/>
    <w:rsid w:val="00D658F9"/>
    <w:rsid w:val="00DD394D"/>
    <w:rsid w:val="00DE3EEB"/>
    <w:rsid w:val="00DE4B3F"/>
    <w:rsid w:val="00DE6489"/>
    <w:rsid w:val="00E1113B"/>
    <w:rsid w:val="00E74AC3"/>
    <w:rsid w:val="00E9603B"/>
    <w:rsid w:val="00EA17A2"/>
    <w:rsid w:val="00EA74D9"/>
    <w:rsid w:val="00EB0D06"/>
    <w:rsid w:val="00EF4D9C"/>
    <w:rsid w:val="00EF5EE9"/>
    <w:rsid w:val="00F0483D"/>
    <w:rsid w:val="00F04DB9"/>
    <w:rsid w:val="00F3431A"/>
    <w:rsid w:val="00F56351"/>
    <w:rsid w:val="00F82F6E"/>
    <w:rsid w:val="00FA65F8"/>
    <w:rsid w:val="00FE29B8"/>
    <w:rsid w:val="00FF1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Platforma Biznesu</cp:lastModifiedBy>
  <cp:revision>52</cp:revision>
  <dcterms:created xsi:type="dcterms:W3CDTF">2018-03-01T08:37:00Z</dcterms:created>
  <dcterms:modified xsi:type="dcterms:W3CDTF">2026-01-26T13:31:00Z</dcterms:modified>
</cp:coreProperties>
</file>